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8F4223" w:rsidRPr="001C5049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 w:rsidR="00145F5F">
        <w:rPr>
          <w:rFonts w:ascii="Arial" w:hAnsi="Arial" w:cs="Arial"/>
          <w:b/>
          <w:sz w:val="22"/>
          <w:szCs w:val="22"/>
        </w:rPr>
        <w:t>F.3.</w:t>
      </w:r>
      <w:r w:rsidR="0053708F">
        <w:rPr>
          <w:rFonts w:ascii="Arial" w:hAnsi="Arial" w:cs="Arial"/>
          <w:b/>
          <w:sz w:val="22"/>
          <w:szCs w:val="22"/>
        </w:rPr>
        <w:t>1 - VH</w:t>
      </w:r>
      <w:r w:rsidR="007E4C62" w:rsidRPr="001C5049">
        <w:rPr>
          <w:rFonts w:ascii="Arial" w:hAnsi="Arial" w:cs="Arial"/>
          <w:b/>
          <w:sz w:val="22"/>
          <w:szCs w:val="22"/>
        </w:rPr>
        <w:t xml:space="preserve"> </w:t>
      </w:r>
      <w:r w:rsidRPr="001C50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61"/>
      </w:tblGrid>
      <w:tr w:rsidR="0094432F" w:rsidRPr="001C5049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1C5049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91033D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BE679D" w:rsidRPr="0091033D" w:rsidRDefault="0023003F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="00BE679D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BE679D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BE679D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BE679D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="00BE679D"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91033D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BE679D" w:rsidRPr="0091033D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94432F" w:rsidRPr="001C5049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94432F" w:rsidRPr="001C5049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1C5049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1C5049">
        <w:trPr>
          <w:cantSplit/>
          <w:trHeight w:val="244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1C5049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1C5049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10080" w:type="dxa"/>
        <w:tblCellSpacing w:w="15" w:type="dxa"/>
        <w:tblInd w:w="-390" w:type="dxa"/>
        <w:tblLayout w:type="fixed"/>
        <w:tblCellMar>
          <w:left w:w="120" w:type="dxa"/>
          <w:right w:w="120" w:type="dxa"/>
        </w:tblCellMar>
        <w:tblLook w:val="01E0"/>
      </w:tblPr>
      <w:tblGrid>
        <w:gridCol w:w="50"/>
        <w:gridCol w:w="844"/>
        <w:gridCol w:w="475"/>
        <w:gridCol w:w="2446"/>
        <w:gridCol w:w="6199"/>
        <w:gridCol w:w="66"/>
      </w:tblGrid>
      <w:tr w:rsidR="008F4223" w:rsidRPr="00121656" w:rsidTr="00121656">
        <w:trPr>
          <w:gridBefore w:val="1"/>
          <w:gridAfter w:val="1"/>
          <w:wAfter w:w="5" w:type="dxa"/>
          <w:tblCellSpacing w:w="15" w:type="dxa"/>
        </w:trPr>
        <w:tc>
          <w:tcPr>
            <w:tcW w:w="9939" w:type="dxa"/>
            <w:gridSpan w:val="4"/>
          </w:tcPr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223" w:rsidRPr="00121656" w:rsidRDefault="006C55D9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1656">
              <w:rPr>
                <w:rFonts w:ascii="Arial" w:hAnsi="Arial" w:cs="Arial"/>
                <w:b/>
                <w:sz w:val="22"/>
                <w:szCs w:val="22"/>
              </w:rPr>
              <w:t>Antrag auf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>r Vermittlungsvergütung</w:t>
            </w:r>
          </w:p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41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21656">
              <w:rPr>
                <w:rFonts w:ascii="Arial" w:hAnsi="Arial" w:cs="Arial"/>
                <w:b/>
                <w:sz w:val="22"/>
                <w:szCs w:val="22"/>
                <w:u w:val="single"/>
              </w:rPr>
              <w:t>Maßnahmedaten</w:t>
            </w:r>
          </w:p>
        </w:tc>
        <w:tc>
          <w:tcPr>
            <w:tcW w:w="6172" w:type="dxa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53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F41B5A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F41B5A">
              <w:rPr>
                <w:rFonts w:ascii="Arial" w:hAnsi="Arial" w:cs="Arial"/>
                <w:noProof/>
              </w:rPr>
              <w:t> </w:t>
            </w:r>
            <w:r w:rsidR="00F41B5A">
              <w:rPr>
                <w:rFonts w:ascii="Arial" w:hAnsi="Arial" w:cs="Arial"/>
                <w:noProof/>
              </w:rPr>
              <w:t> </w:t>
            </w:r>
            <w:r w:rsidR="00F41B5A">
              <w:rPr>
                <w:rFonts w:ascii="Arial" w:hAnsi="Arial" w:cs="Arial"/>
                <w:noProof/>
              </w:rPr>
              <w:t> </w:t>
            </w:r>
            <w:r w:rsidR="00F41B5A">
              <w:rPr>
                <w:rFonts w:ascii="Arial" w:hAnsi="Arial" w:cs="Arial"/>
                <w:noProof/>
              </w:rPr>
              <w:t> </w:t>
            </w:r>
            <w:r w:rsidR="00F41B5A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58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6C55D9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 xml:space="preserve">Maßnahme – Nr. nach </w:t>
            </w:r>
            <w:r w:rsidR="00311CCE">
              <w:rPr>
                <w:rFonts w:ascii="Arial" w:hAnsi="Arial" w:cs="Arial"/>
                <w:b/>
              </w:rPr>
              <w:t>COSACH</w:t>
            </w:r>
            <w:r w:rsidRPr="00121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21656">
              <w:rPr>
                <w:rFonts w:ascii="Arial" w:hAnsi="Arial" w:cs="Arial"/>
                <w:b/>
                <w:sz w:val="22"/>
                <w:szCs w:val="22"/>
                <w:u w:val="single"/>
              </w:rPr>
              <w:t>Teilnehmerdaten</w:t>
            </w:r>
          </w:p>
        </w:tc>
        <w:tc>
          <w:tcPr>
            <w:tcW w:w="6172" w:type="dxa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4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>Name, Vorname: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59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 xml:space="preserve">Kunden – Nr.: 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4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>Tätigkeit: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1A0622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A0622">
              <w:rPr>
                <w:rFonts w:ascii="Arial" w:hAnsi="Arial" w:cs="Arial"/>
                <w:noProof/>
              </w:rPr>
              <w:t> </w:t>
            </w:r>
            <w:r w:rsidR="001A0622">
              <w:rPr>
                <w:rFonts w:ascii="Arial" w:hAnsi="Arial" w:cs="Arial"/>
                <w:noProof/>
              </w:rPr>
              <w:t> </w:t>
            </w:r>
            <w:r w:rsidR="001A0622">
              <w:rPr>
                <w:rFonts w:ascii="Arial" w:hAnsi="Arial" w:cs="Arial"/>
                <w:noProof/>
              </w:rPr>
              <w:t> </w:t>
            </w:r>
            <w:r w:rsidR="001A0622">
              <w:rPr>
                <w:rFonts w:ascii="Arial" w:hAnsi="Arial" w:cs="Arial"/>
                <w:noProof/>
              </w:rPr>
              <w:t> </w:t>
            </w:r>
            <w:r w:rsidR="001A0622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121656">
        <w:trPr>
          <w:gridBefore w:val="1"/>
          <w:gridAfter w:val="1"/>
          <w:wAfter w:w="5" w:type="dxa"/>
          <w:trHeight w:val="351"/>
          <w:tblCellSpacing w:w="15" w:type="dxa"/>
        </w:trPr>
        <w:tc>
          <w:tcPr>
            <w:tcW w:w="3737" w:type="dxa"/>
            <w:gridSpan w:val="3"/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t>Arbeitgeber:</w:t>
            </w:r>
          </w:p>
        </w:tc>
        <w:tc>
          <w:tcPr>
            <w:tcW w:w="6172" w:type="dxa"/>
            <w:vAlign w:val="center"/>
          </w:tcPr>
          <w:p w:rsidR="008F4223" w:rsidRPr="00121656" w:rsidRDefault="0023003F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="00115F72" w:rsidRPr="00121656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10020" w:type="dxa"/>
            <w:gridSpan w:val="6"/>
          </w:tcPr>
          <w:p w:rsidR="008F4223" w:rsidRDefault="008F4223" w:rsidP="00121656">
            <w:pPr>
              <w:spacing w:after="90"/>
              <w:ind w:left="72"/>
              <w:rPr>
                <w:rFonts w:ascii="Arial" w:hAnsi="Arial" w:cs="Arial"/>
              </w:rPr>
            </w:pPr>
          </w:p>
          <w:p w:rsidR="00301BD5" w:rsidRPr="00121656" w:rsidRDefault="00301BD5" w:rsidP="00121656">
            <w:pPr>
              <w:spacing w:after="90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Teilnehmer wurde von mir im Rahmen der Maßnahme vermittelt.</w:t>
            </w:r>
          </w:p>
          <w:p w:rsidR="008F4223" w:rsidRPr="00121656" w:rsidRDefault="008F4223" w:rsidP="00121656">
            <w:pPr>
              <w:spacing w:after="90"/>
              <w:ind w:left="72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23003F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23003F">
              <w:rPr>
                <w:rFonts w:ascii="Arial" w:hAnsi="Arial" w:cs="Arial"/>
                <w:b/>
              </w:rPr>
            </w:r>
            <w:r w:rsidR="0023003F">
              <w:rPr>
                <w:rFonts w:ascii="Arial" w:hAnsi="Arial" w:cs="Arial"/>
                <w:b/>
              </w:rPr>
              <w:fldChar w:fldCharType="separate"/>
            </w:r>
            <w:r w:rsidR="0023003F" w:rsidRPr="00121656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145" w:type="dxa"/>
            <w:gridSpan w:val="4"/>
          </w:tcPr>
          <w:p w:rsidR="008F4223" w:rsidRPr="00121656" w:rsidRDefault="008F4223" w:rsidP="00311CCE">
            <w:pPr>
              <w:spacing w:after="90"/>
              <w:ind w:left="-108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1. Rate de</w:t>
            </w:r>
            <w:r w:rsidR="00311CCE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(nach </w:t>
            </w:r>
            <w:r w:rsidR="00311CCE">
              <w:rPr>
                <w:rFonts w:ascii="Arial" w:hAnsi="Arial" w:cs="Arial"/>
              </w:rPr>
              <w:t>6</w:t>
            </w:r>
            <w:r w:rsidRPr="00121656">
              <w:rPr>
                <w:rFonts w:ascii="Arial" w:hAnsi="Arial" w:cs="Arial"/>
              </w:rPr>
              <w:t>-</w:t>
            </w:r>
            <w:r w:rsidR="00311CCE">
              <w:rPr>
                <w:rFonts w:ascii="Arial" w:hAnsi="Arial" w:cs="Arial"/>
              </w:rPr>
              <w:t>wöchig</w:t>
            </w:r>
            <w:r w:rsidRPr="00121656">
              <w:rPr>
                <w:rFonts w:ascii="Arial" w:hAnsi="Arial" w:cs="Arial"/>
              </w:rPr>
              <w:t>er Beschäftigung)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121656" w:rsidRDefault="0023003F" w:rsidP="00121656">
            <w:pPr>
              <w:ind w:left="-108"/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8670" w:type="dxa"/>
            <w:gridSpan w:val="3"/>
          </w:tcPr>
          <w:p w:rsidR="008F4223" w:rsidRPr="0080422C" w:rsidRDefault="008F4223" w:rsidP="00311CCE">
            <w:pPr>
              <w:spacing w:after="90"/>
              <w:ind w:left="-43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301BD5">
              <w:rPr>
                <w:rFonts w:ascii="Arial" w:hAnsi="Arial" w:cs="Arial"/>
              </w:rPr>
              <w:t xml:space="preserve">Vermittlungs- und </w:t>
            </w:r>
            <w:r w:rsidRPr="0080422C">
              <w:rPr>
                <w:rFonts w:ascii="Arial" w:hAnsi="Arial" w:cs="Arial"/>
              </w:rPr>
              <w:t>Beschäftigungsbestätigung des Arbeitgebers und die schriftliche Einve</w:t>
            </w:r>
            <w:r w:rsidRPr="0080422C">
              <w:rPr>
                <w:rFonts w:ascii="Arial" w:hAnsi="Arial" w:cs="Arial"/>
              </w:rPr>
              <w:t>r</w:t>
            </w:r>
            <w:r w:rsidRPr="0080422C">
              <w:rPr>
                <w:rFonts w:ascii="Arial" w:hAnsi="Arial" w:cs="Arial"/>
              </w:rPr>
              <w:t>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</w:t>
            </w:r>
            <w:r w:rsidR="00586493" w:rsidRPr="0080422C">
              <w:rPr>
                <w:rFonts w:ascii="Arial" w:hAnsi="Arial" w:cs="Arial"/>
              </w:rPr>
              <w:t>l</w:t>
            </w:r>
            <w:r w:rsidR="00586493" w:rsidRPr="0080422C">
              <w:rPr>
                <w:rFonts w:ascii="Arial" w:hAnsi="Arial" w:cs="Arial"/>
              </w:rPr>
              <w:t>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121656" w:rsidRDefault="0023003F" w:rsidP="00121656">
            <w:pPr>
              <w:ind w:left="-108"/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670" w:type="dxa"/>
            <w:gridSpan w:val="3"/>
          </w:tcPr>
          <w:p w:rsidR="008F4223" w:rsidRPr="0080422C" w:rsidRDefault="008F4223" w:rsidP="00121656">
            <w:pPr>
              <w:spacing w:after="90"/>
              <w:ind w:left="-43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>Der Arbeitgeber</w:t>
            </w:r>
            <w:r w:rsidR="00311CCE">
              <w:rPr>
                <w:rFonts w:ascii="Arial" w:hAnsi="Arial" w:cs="Arial"/>
              </w:rPr>
              <w:t xml:space="preserve"> </w:t>
            </w:r>
            <w:r w:rsidRPr="0080422C">
              <w:rPr>
                <w:rFonts w:ascii="Arial" w:hAnsi="Arial" w:cs="Arial"/>
              </w:rPr>
              <w:t xml:space="preserve">verweigert die </w:t>
            </w:r>
            <w:r w:rsidR="00951D84">
              <w:rPr>
                <w:rFonts w:ascii="Arial" w:hAnsi="Arial" w:cs="Arial"/>
              </w:rPr>
              <w:t xml:space="preserve">Vermittlungs-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23003F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5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23003F">
              <w:rPr>
                <w:rFonts w:ascii="Arial" w:hAnsi="Arial" w:cs="Arial"/>
                <w:b/>
              </w:rPr>
            </w:r>
            <w:r w:rsidR="0023003F">
              <w:rPr>
                <w:rFonts w:ascii="Arial" w:hAnsi="Arial" w:cs="Arial"/>
                <w:b/>
              </w:rPr>
              <w:fldChar w:fldCharType="separate"/>
            </w:r>
            <w:r w:rsidR="0023003F" w:rsidRPr="00121656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9145" w:type="dxa"/>
            <w:gridSpan w:val="4"/>
          </w:tcPr>
          <w:p w:rsidR="008F4223" w:rsidRPr="0080422C" w:rsidRDefault="008F4223" w:rsidP="00311CC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>der 2. Rate de</w:t>
            </w:r>
            <w:r w:rsidR="00951D84">
              <w:rPr>
                <w:rFonts w:ascii="Arial" w:hAnsi="Arial" w:cs="Arial"/>
              </w:rPr>
              <w:t>r</w:t>
            </w:r>
            <w:r w:rsidRPr="0080422C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Vermittlungsvergütung</w:t>
            </w:r>
            <w:r w:rsidRPr="0080422C">
              <w:rPr>
                <w:rFonts w:ascii="Arial" w:hAnsi="Arial" w:cs="Arial"/>
              </w:rPr>
              <w:t xml:space="preserve"> (nach 6-monatiger Beschäftigung)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121656" w:rsidRDefault="0023003F" w:rsidP="00121656">
            <w:pPr>
              <w:ind w:left="-108"/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6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  <w:tc>
          <w:tcPr>
            <w:tcW w:w="8670" w:type="dxa"/>
            <w:gridSpan w:val="3"/>
          </w:tcPr>
          <w:p w:rsidR="008F4223" w:rsidRPr="0080422C" w:rsidRDefault="008F4223" w:rsidP="00311CCE">
            <w:pPr>
              <w:spacing w:after="90"/>
              <w:ind w:left="-43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951D84">
              <w:rPr>
                <w:rFonts w:ascii="Arial" w:hAnsi="Arial" w:cs="Arial"/>
              </w:rPr>
              <w:t xml:space="preserve">Vermittlungs- und </w:t>
            </w:r>
            <w:r w:rsidRPr="0080422C">
              <w:rPr>
                <w:rFonts w:ascii="Arial" w:hAnsi="Arial" w:cs="Arial"/>
              </w:rPr>
              <w:t>Beschäftigungsbestätigung des Arbeitgebers und die schriftliche Einve</w:t>
            </w:r>
            <w:r w:rsidRPr="0080422C">
              <w:rPr>
                <w:rFonts w:ascii="Arial" w:hAnsi="Arial" w:cs="Arial"/>
              </w:rPr>
              <w:t>r</w:t>
            </w:r>
            <w:r w:rsidRPr="0080422C">
              <w:rPr>
                <w:rFonts w:ascii="Arial" w:hAnsi="Arial" w:cs="Arial"/>
              </w:rPr>
              <w:t>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</w:t>
            </w:r>
            <w:r w:rsidR="00586493" w:rsidRPr="0080422C">
              <w:rPr>
                <w:rFonts w:ascii="Arial" w:hAnsi="Arial" w:cs="Arial"/>
              </w:rPr>
              <w:t>l</w:t>
            </w:r>
            <w:r w:rsidR="00586493" w:rsidRPr="0080422C">
              <w:rPr>
                <w:rFonts w:ascii="Arial" w:hAnsi="Arial" w:cs="Arial"/>
              </w:rPr>
              <w:t>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121656">
        <w:tblPrEx>
          <w:tblCellSpacing w:w="0" w:type="nil"/>
          <w:tblCellMar>
            <w:left w:w="108" w:type="dxa"/>
            <w:right w:w="108" w:type="dxa"/>
          </w:tblCellMar>
        </w:tblPrEx>
        <w:tc>
          <w:tcPr>
            <w:tcW w:w="845" w:type="dxa"/>
            <w:gridSpan w:val="2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5" w:type="dxa"/>
          </w:tcPr>
          <w:p w:rsidR="008F4223" w:rsidRPr="00121656" w:rsidRDefault="0023003F" w:rsidP="00121656">
            <w:pPr>
              <w:ind w:left="-108"/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8670" w:type="dxa"/>
            <w:gridSpan w:val="3"/>
          </w:tcPr>
          <w:p w:rsidR="008F4223" w:rsidRPr="0080422C" w:rsidRDefault="008F4223" w:rsidP="00311CCE">
            <w:pPr>
              <w:spacing w:after="90"/>
              <w:ind w:left="-43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Der Arbeitgeber verweigert die </w:t>
            </w:r>
            <w:r w:rsidR="00951D84">
              <w:rPr>
                <w:rFonts w:ascii="Arial" w:hAnsi="Arial" w:cs="Arial"/>
              </w:rPr>
              <w:t xml:space="preserve">Vermittlungs-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8F4223" w:rsidRPr="001C5049" w:rsidRDefault="008F4223" w:rsidP="008F4223">
      <w:pPr>
        <w:rPr>
          <w:rFonts w:ascii="Arial" w:hAnsi="Arial" w:cs="Arial"/>
        </w:rPr>
      </w:pPr>
    </w:p>
    <w:p w:rsidR="00301BD5" w:rsidRPr="007238D9" w:rsidRDefault="00301BD5" w:rsidP="00301BD5">
      <w:pPr>
        <w:spacing w:after="120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Mit der Unterschrift bestätige ich die Richtigkeit der Angaben. </w:t>
      </w:r>
    </w:p>
    <w:p w:rsidR="00301BD5" w:rsidRPr="007238D9" w:rsidRDefault="00301BD5" w:rsidP="00301BD5">
      <w:pPr>
        <w:spacing w:after="120"/>
        <w:jc w:val="both"/>
        <w:rPr>
          <w:rFonts w:ascii="Arial" w:hAnsi="Arial" w:cs="Arial"/>
        </w:rPr>
      </w:pPr>
      <w:r w:rsidRPr="007238D9">
        <w:rPr>
          <w:rFonts w:ascii="Arial" w:hAnsi="Arial" w:cs="Arial"/>
        </w:rPr>
        <w:t>Hinweis: Entsteht dem Bedarfsträger durch falsche Angaben ein finanzieller Schaden, handelt es sich d</w:t>
      </w:r>
      <w:r w:rsidRPr="007238D9">
        <w:rPr>
          <w:rFonts w:ascii="Arial" w:hAnsi="Arial" w:cs="Arial"/>
        </w:rPr>
        <w:t>a</w:t>
      </w:r>
      <w:r w:rsidRPr="007238D9">
        <w:rPr>
          <w:rFonts w:ascii="Arial" w:hAnsi="Arial" w:cs="Arial"/>
        </w:rPr>
        <w:t>bei um eine strafbare Handlung im Sinne des § 263 StGB (Betrug), die zur Anzeige gebracht wird.</w:t>
      </w:r>
    </w:p>
    <w:p w:rsidR="008F4223" w:rsidRPr="001C5049" w:rsidRDefault="008F4223" w:rsidP="008F4223">
      <w:pPr>
        <w:rPr>
          <w:rFonts w:ascii="Arial" w:hAnsi="Arial" w:cs="Arial"/>
        </w:rPr>
      </w:pPr>
    </w:p>
    <w:p w:rsidR="008F4223" w:rsidRPr="001C5049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23003F" w:rsidP="001C5049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w:pict>
          <v:line id="_x0000_s1026" style="position:absolute;left:0;text-align:left;z-index:251657728" from="-15.5pt,6.15pt" to="490.25pt,7.05pt" strokeweight="2pt"/>
        </w:pict>
      </w:r>
    </w:p>
    <w:p w:rsidR="001C5049" w:rsidRPr="001C5049" w:rsidRDefault="001C5049" w:rsidP="001C5049">
      <w:pPr>
        <w:ind w:left="-284"/>
        <w:rPr>
          <w:rFonts w:ascii="Arial" w:hAnsi="Arial" w:cs="Arial"/>
        </w:rPr>
      </w:pPr>
      <w:r w:rsidRPr="001C5049">
        <w:rPr>
          <w:rFonts w:ascii="Arial" w:hAnsi="Arial" w:cs="Arial"/>
          <w:b/>
          <w:sz w:val="22"/>
          <w:szCs w:val="22"/>
        </w:rPr>
        <w:t>Vo</w:t>
      </w:r>
      <w:r w:rsidR="00145F5F">
        <w:rPr>
          <w:rFonts w:ascii="Arial" w:hAnsi="Arial" w:cs="Arial"/>
          <w:b/>
          <w:sz w:val="22"/>
          <w:szCs w:val="22"/>
        </w:rPr>
        <w:t xml:space="preserve">m Jobcenter </w:t>
      </w:r>
      <w:r w:rsidRPr="001C5049">
        <w:rPr>
          <w:rFonts w:ascii="Arial" w:hAnsi="Arial" w:cs="Arial"/>
          <w:b/>
          <w:sz w:val="22"/>
          <w:szCs w:val="22"/>
        </w:rPr>
        <w:t>auszufüllen</w:t>
      </w:r>
    </w:p>
    <w:p w:rsidR="001C5049" w:rsidRPr="001C5049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>Prüfung der Zahlungsvoraussetzungen für die 1. Rate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EB47D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1. Rate de</w:t>
            </w:r>
            <w:r w:rsidR="00311CCE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wurde fris</w:t>
            </w:r>
            <w:r w:rsidRPr="00121656">
              <w:rPr>
                <w:rFonts w:ascii="Arial" w:hAnsi="Arial" w:cs="Arial"/>
              </w:rPr>
              <w:t>t</w:t>
            </w:r>
            <w:r w:rsidRPr="00121656">
              <w:rPr>
                <w:rFonts w:ascii="Arial" w:hAnsi="Arial" w:cs="Arial"/>
              </w:rPr>
              <w:t>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87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88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</w:t>
            </w:r>
            <w:r w:rsidR="00BE53F8">
              <w:rPr>
                <w:rFonts w:ascii="Arial" w:hAnsi="Arial" w:cs="Arial"/>
              </w:rPr>
              <w:t xml:space="preserve">Vermittlung und </w:t>
            </w:r>
            <w:r w:rsidRPr="00121656">
              <w:rPr>
                <w:rFonts w:ascii="Arial" w:hAnsi="Arial" w:cs="Arial"/>
              </w:rPr>
              <w:t>Aufnahme der versicherungspflichtigen Beschäftigung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Das versicherungspflichtige Beschäftigungsverhältnis </w:t>
            </w:r>
            <w:r w:rsidRPr="007768B7">
              <w:rPr>
                <w:rFonts w:ascii="Arial" w:hAnsi="Arial" w:cs="Arial"/>
              </w:rPr>
              <w:t xml:space="preserve">bestand mindestens </w:t>
            </w:r>
            <w:r w:rsidR="00311CCE">
              <w:rPr>
                <w:rFonts w:ascii="Arial" w:hAnsi="Arial" w:cs="Arial"/>
              </w:rPr>
              <w:t>sechs</w:t>
            </w:r>
            <w:r w:rsidRPr="007768B7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Wochen</w:t>
            </w:r>
            <w:r w:rsidRPr="00121656">
              <w:rPr>
                <w:rFonts w:ascii="Arial" w:hAnsi="Arial" w:cs="Arial"/>
              </w:rPr>
              <w:t xml:space="preserve">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Arbeitgeber hat eine</w:t>
            </w:r>
            <w:r w:rsidR="00E2796B">
              <w:rPr>
                <w:rFonts w:ascii="Arial" w:hAnsi="Arial" w:cs="Arial"/>
              </w:rPr>
              <w:t>n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Eingliederungszuschuss beantragt</w:t>
            </w:r>
            <w:r w:rsidRPr="00121656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Default="00311CCE" w:rsidP="007768B7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 zu beantworten, wenn Frage 5. bejaht wurde.</w:t>
            </w:r>
          </w:p>
          <w:p w:rsidR="00196602" w:rsidRDefault="002E0E67" w:rsidP="00145F5F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Arbeitgeber hat</w:t>
            </w:r>
            <w:r w:rsidR="00311CCE">
              <w:rPr>
                <w:rFonts w:ascii="Arial" w:hAnsi="Arial" w:cs="Arial"/>
              </w:rPr>
              <w:t xml:space="preserve"> im Antrag auf EGZ die Vermittlung </w:t>
            </w:r>
            <w:r w:rsidR="00BE53F8">
              <w:rPr>
                <w:rFonts w:ascii="Arial" w:hAnsi="Arial" w:cs="Arial"/>
              </w:rPr>
              <w:t>des Beschäftigung</w:t>
            </w:r>
            <w:r w:rsidR="00BE53F8">
              <w:rPr>
                <w:rFonts w:ascii="Arial" w:hAnsi="Arial" w:cs="Arial"/>
              </w:rPr>
              <w:t>s</w:t>
            </w:r>
            <w:r w:rsidR="00BE53F8">
              <w:rPr>
                <w:rFonts w:ascii="Arial" w:hAnsi="Arial" w:cs="Arial"/>
              </w:rPr>
              <w:t xml:space="preserve">verhältnisses </w:t>
            </w:r>
            <w:r w:rsidR="00311CCE">
              <w:rPr>
                <w:rFonts w:ascii="Arial" w:hAnsi="Arial" w:cs="Arial"/>
              </w:rPr>
              <w:t xml:space="preserve">durch </w:t>
            </w:r>
            <w:r w:rsidR="00E2796B">
              <w:rPr>
                <w:rFonts w:ascii="Arial" w:hAnsi="Arial" w:cs="Arial"/>
              </w:rPr>
              <w:t>eine</w:t>
            </w:r>
            <w:r w:rsidR="00311CCE">
              <w:rPr>
                <w:rFonts w:ascii="Arial" w:hAnsi="Arial" w:cs="Arial"/>
              </w:rPr>
              <w:t>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entfällt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1. Rate de</w:t>
            </w:r>
            <w:r w:rsidR="0013427E">
              <w:rPr>
                <w:rFonts w:ascii="Arial" w:hAnsi="Arial" w:cs="Arial"/>
              </w:rPr>
              <w:t>r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311CCE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/>
      </w:tblPr>
      <w:tblGrid>
        <w:gridCol w:w="6120"/>
      </w:tblGrid>
      <w:tr w:rsidR="001C5049" w:rsidRPr="00121656" w:rsidTr="00121656">
        <w:tc>
          <w:tcPr>
            <w:tcW w:w="6120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 xml:space="preserve">Prüfung der Zahlungsvoraussetzungen für die 2. Rate 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2. Rate de</w:t>
            </w:r>
            <w:r w:rsidR="004B4A37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wurde fris</w:t>
            </w:r>
            <w:r w:rsidRPr="00121656">
              <w:rPr>
                <w:rFonts w:ascii="Arial" w:hAnsi="Arial" w:cs="Arial"/>
              </w:rPr>
              <w:t>t</w:t>
            </w:r>
            <w:r w:rsidRPr="00121656">
              <w:rPr>
                <w:rFonts w:ascii="Arial" w:hAnsi="Arial" w:cs="Arial"/>
              </w:rPr>
              <w:t>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</w:t>
            </w:r>
            <w:r w:rsidR="009668F5">
              <w:rPr>
                <w:rFonts w:ascii="Arial" w:hAnsi="Arial" w:cs="Arial"/>
              </w:rPr>
              <w:t>ie</w:t>
            </w:r>
            <w:r w:rsidRPr="00121656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2. Rate de</w:t>
            </w:r>
            <w:r w:rsidR="004B4A37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4B4A37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23003F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/>
      </w:tblPr>
      <w:tblGrid>
        <w:gridCol w:w="6069"/>
      </w:tblGrid>
      <w:tr w:rsidR="001C5049" w:rsidRPr="00121656" w:rsidTr="00121656">
        <w:tc>
          <w:tcPr>
            <w:tcW w:w="6069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rPr>
          <w:rFonts w:ascii="Arial" w:hAnsi="Arial" w:cs="Arial"/>
          <w:b/>
          <w:sz w:val="22"/>
          <w:szCs w:val="22"/>
        </w:rPr>
      </w:pPr>
    </w:p>
    <w:p w:rsidR="008F4223" w:rsidRPr="001C5049" w:rsidRDefault="008F4223" w:rsidP="008F4223"/>
    <w:p w:rsidR="001C5049" w:rsidRPr="001C5049" w:rsidRDefault="001C5049" w:rsidP="008F4223"/>
    <w:p w:rsidR="001C5049" w:rsidRPr="001C5049" w:rsidRDefault="001C5049" w:rsidP="008F4223"/>
    <w:p w:rsidR="008806B9" w:rsidRDefault="008806B9" w:rsidP="008806B9">
      <w:pPr>
        <w:pStyle w:val="Listenabsatz"/>
        <w:ind w:left="284" w:right="-1"/>
        <w:contextualSpacing w:val="0"/>
        <w:sectPr w:rsidR="008806B9" w:rsidSect="00174169">
          <w:footerReference w:type="default" r:id="rId7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p w:rsidR="008806B9" w:rsidRPr="00F04F03" w:rsidRDefault="0023003F" w:rsidP="008806B9">
      <w:pPr>
        <w:pStyle w:val="Listenabsatz"/>
        <w:ind w:left="284" w:right="-1"/>
        <w:contextualSpacing w:val="0"/>
        <w:rPr>
          <w:b/>
        </w:rPr>
      </w:pPr>
      <w:r>
        <w:rPr>
          <w:b/>
          <w:noProof/>
          <w:lang w:eastAsia="de-DE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58.9pt;margin-top:10.9pt;width:140.25pt;height:0;z-index:251660288" o:connectortype="straight"/>
        </w:pict>
      </w:r>
      <w:r w:rsidR="008806B9" w:rsidRPr="00F04F03">
        <w:rPr>
          <w:b/>
        </w:rPr>
        <w:t xml:space="preserve">Name </w:t>
      </w:r>
      <w:r w:rsidR="008806B9">
        <w:rPr>
          <w:b/>
        </w:rPr>
        <w:t xml:space="preserve">und </w:t>
      </w:r>
      <w:r w:rsidR="008806B9" w:rsidRPr="00F04F03">
        <w:rPr>
          <w:b/>
        </w:rPr>
        <w:t>Anschrift des Arbeitgebers:</w:t>
      </w:r>
      <w:r w:rsidR="008806B9" w:rsidRPr="00F04F03">
        <w:rPr>
          <w:b/>
        </w:rPr>
        <w:tab/>
      </w:r>
      <w:r w:rsidR="008806B9">
        <w:rPr>
          <w:b/>
        </w:rPr>
        <w:tab/>
      </w:r>
      <w:r w:rsidR="008806B9" w:rsidRPr="00F04F03">
        <w:rPr>
          <w:b/>
        </w:rPr>
        <w:t>Betriebs-Nr.:</w:t>
      </w:r>
      <w:r w:rsidR="008806B9">
        <w:rPr>
          <w:b/>
        </w:rPr>
        <w:t xml:space="preserve"> </w:t>
      </w:r>
    </w:p>
    <w:p w:rsidR="008806B9" w:rsidRPr="00F04F03" w:rsidRDefault="008806B9" w:rsidP="008806B9">
      <w:pPr>
        <w:pStyle w:val="Listenabsatz"/>
        <w:ind w:left="284"/>
        <w:contextualSpacing w:val="0"/>
        <w:rPr>
          <w:b/>
        </w:rPr>
      </w:pPr>
    </w:p>
    <w:p w:rsidR="008806B9" w:rsidRPr="008806B9" w:rsidRDefault="0023003F" w:rsidP="008806B9">
      <w:pPr>
        <w:ind w:left="4956" w:firstLine="70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pict>
          <v:shape id="_x0000_s1032" type="#_x0000_t32" style="position:absolute;left:0;text-align:left;margin-left:387.7pt;margin-top:11.25pt;width:111.45pt;height:.05pt;z-index:251661312" o:connectortype="straight"/>
        </w:pict>
      </w:r>
      <w:r w:rsidR="008806B9" w:rsidRPr="008806B9">
        <w:rPr>
          <w:rFonts w:ascii="Arial" w:hAnsi="Arial" w:cs="Arial"/>
          <w:b/>
        </w:rPr>
        <w:t>Ansprechpartner :</w:t>
      </w:r>
    </w:p>
    <w:p w:rsidR="008806B9" w:rsidRPr="008806B9" w:rsidRDefault="008806B9" w:rsidP="008806B9">
      <w:pPr>
        <w:ind w:left="4956" w:firstLine="708"/>
        <w:rPr>
          <w:rFonts w:ascii="Arial" w:hAnsi="Arial" w:cs="Arial"/>
          <w:b/>
        </w:rPr>
      </w:pPr>
      <w:r w:rsidRPr="008806B9">
        <w:rPr>
          <w:rFonts w:ascii="Arial" w:hAnsi="Arial" w:cs="Arial"/>
          <w:b/>
        </w:rPr>
        <w:t xml:space="preserve">Telefon-Nr. </w:t>
      </w:r>
    </w:p>
    <w:p w:rsidR="008806B9" w:rsidRPr="008806B9" w:rsidRDefault="008806B9" w:rsidP="008806B9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</w:rPr>
        <w:tab/>
      </w:r>
      <w:r w:rsidRPr="008806B9">
        <w:rPr>
          <w:rFonts w:cs="Arial"/>
          <w:sz w:val="20"/>
          <w:szCs w:val="20"/>
        </w:rPr>
        <w:t>(für Rückfragen)</w:t>
      </w:r>
    </w:p>
    <w:p w:rsidR="008806B9" w:rsidRDefault="0023003F" w:rsidP="008806B9">
      <w:pPr>
        <w:pStyle w:val="Listenabsatz"/>
        <w:ind w:left="0"/>
        <w:contextualSpacing w:val="0"/>
      </w:pPr>
      <w:r>
        <w:rPr>
          <w:noProof/>
          <w:lang w:eastAsia="de-DE"/>
        </w:rPr>
        <w:pict>
          <v:shape id="_x0000_s1033" type="#_x0000_t32" style="position:absolute;margin-left:387.7pt;margin-top:-.2pt;width:111.45pt;height:.05pt;z-index:251662336" o:connectortype="straight"/>
        </w:pict>
      </w:r>
    </w:p>
    <w:tbl>
      <w:tblPr>
        <w:tblW w:w="98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27"/>
        <w:gridCol w:w="283"/>
        <w:gridCol w:w="429"/>
        <w:gridCol w:w="28"/>
        <w:gridCol w:w="399"/>
        <w:gridCol w:w="287"/>
        <w:gridCol w:w="140"/>
        <w:gridCol w:w="25"/>
        <w:gridCol w:w="72"/>
        <w:gridCol w:w="46"/>
        <w:gridCol w:w="569"/>
        <w:gridCol w:w="143"/>
        <w:gridCol w:w="143"/>
        <w:gridCol w:w="284"/>
        <w:gridCol w:w="143"/>
        <w:gridCol w:w="94"/>
        <w:gridCol w:w="49"/>
        <w:gridCol w:w="426"/>
        <w:gridCol w:w="16"/>
        <w:gridCol w:w="128"/>
        <w:gridCol w:w="13"/>
        <w:gridCol w:w="96"/>
        <w:gridCol w:w="33"/>
        <w:gridCol w:w="141"/>
        <w:gridCol w:w="428"/>
        <w:gridCol w:w="143"/>
        <w:gridCol w:w="143"/>
        <w:gridCol w:w="119"/>
        <w:gridCol w:w="22"/>
        <w:gridCol w:w="143"/>
        <w:gridCol w:w="142"/>
        <w:gridCol w:w="713"/>
        <w:gridCol w:w="569"/>
        <w:gridCol w:w="568"/>
        <w:gridCol w:w="1746"/>
        <w:gridCol w:w="286"/>
      </w:tblGrid>
      <w:tr w:rsidR="008806B9" w:rsidTr="008806B9">
        <w:trPr>
          <w:trHeight w:val="682"/>
        </w:trPr>
        <w:tc>
          <w:tcPr>
            <w:tcW w:w="9828" w:type="dxa"/>
            <w:gridSpan w:val="3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Vermittlungs- und Beschäftigungsbestätigung</w:t>
            </w:r>
          </w:p>
          <w:p w:rsidR="008806B9" w:rsidRPr="008806B9" w:rsidRDefault="008806B9" w:rsidP="008806B9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(nach sechswöchiger Dauer des Beschäftigungsverhältnisses)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6" w:type="dxa"/>
            <w:gridSpan w:val="36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8806B9"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8806B9"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2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6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01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09" w:type="dxa"/>
            <w:gridSpan w:val="3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8806B9" w:rsidRPr="00F04F03" w:rsidTr="008806B9">
        <w:trPr>
          <w:trHeight w:val="80"/>
        </w:trPr>
        <w:tc>
          <w:tcPr>
            <w:tcW w:w="9828" w:type="dxa"/>
            <w:gridSpan w:val="3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6" w:type="dxa"/>
            <w:gridSpan w:val="3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wöchentlich.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308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1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24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8806B9" w:rsidRPr="00F04F03" w:rsidTr="008806B9">
        <w:trPr>
          <w:trHeight w:val="35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11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6" w:type="dxa"/>
            <w:gridSpan w:val="3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8806B9" w:rsidRPr="00F04F03" w:rsidTr="008806B9">
        <w:trPr>
          <w:trHeight w:val="301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24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594" w:type="dxa"/>
            <w:gridSpan w:val="11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24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</w:tr>
      <w:tr w:rsidR="008806B9" w:rsidRPr="00F04F03" w:rsidTr="008806B9">
        <w:trPr>
          <w:trHeight w:val="301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6" w:type="dxa"/>
            <w:gridSpan w:val="3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Die/der Arbeitnehmer/in war in den letzten 4 Jahren vor Aufnahme der Beschäftigung 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18" w:type="dxa"/>
            <w:gridSpan w:val="2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6" w:type="dxa"/>
            <w:gridSpan w:val="3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die/den Beschäftigte/n wurde ein Eingliederungszuschuss beantragt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ja 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443" w:type="dxa"/>
            <w:gridSpan w:val="2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nein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6" w:type="dxa"/>
            <w:gridSpan w:val="3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Die/der Beschäftigte wurde durch den Träger einer Maßnahme/eine private Arbeitsvermittlung</w:t>
            </w: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vermittelt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43" w:type="dxa"/>
            <w:gridSpan w:val="2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Trägers/Vermittlers</w:t>
            </w:r>
          </w:p>
        </w:tc>
        <w:tc>
          <w:tcPr>
            <w:tcW w:w="7157" w:type="dxa"/>
            <w:gridSpan w:val="2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58"/>
        </w:trPr>
        <w:tc>
          <w:tcPr>
            <w:tcW w:w="39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09" w:type="dxa"/>
            <w:gridSpan w:val="35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>nicht vermittelt.</w:t>
            </w:r>
          </w:p>
        </w:tc>
      </w:tr>
      <w:tr w:rsidR="008806B9" w:rsidRPr="00F04F03" w:rsidTr="008806B9">
        <w:trPr>
          <w:trHeight w:val="670"/>
        </w:trPr>
        <w:tc>
          <w:tcPr>
            <w:tcW w:w="9828" w:type="dxa"/>
            <w:gridSpan w:val="3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Beschäftigungsbestätigung</w:t>
            </w:r>
          </w:p>
          <w:p w:rsidR="008806B9" w:rsidRPr="008806B9" w:rsidRDefault="008806B9" w:rsidP="008806B9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(nach sechsmonatiger Dauer des Beschäftigungsverhältnisses)</w:t>
            </w:r>
          </w:p>
        </w:tc>
      </w:tr>
      <w:tr w:rsidR="008806B9" w:rsidRPr="00F04F03" w:rsidTr="008806B9">
        <w:trPr>
          <w:trHeight w:val="312"/>
        </w:trPr>
        <w:tc>
          <w:tcPr>
            <w:tcW w:w="3240" w:type="dxa"/>
            <w:gridSpan w:val="13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Herrn</w:t>
            </w:r>
          </w:p>
        </w:tc>
        <w:tc>
          <w:tcPr>
            <w:tcW w:w="38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63" w:type="dxa"/>
            <w:gridSpan w:val="1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12"/>
        </w:trPr>
        <w:tc>
          <w:tcPr>
            <w:tcW w:w="39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806B9" w:rsidRPr="008806B9" w:rsidRDefault="0023003F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6B9" w:rsidRPr="008806B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425" w:type="dxa"/>
            <w:gridSpan w:val="11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2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69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F04F03" w:rsidTr="008806B9">
        <w:trPr>
          <w:trHeight w:val="35"/>
        </w:trPr>
        <w:tc>
          <w:tcPr>
            <w:tcW w:w="39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425" w:type="dxa"/>
            <w:gridSpan w:val="11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282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169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806B9" w:rsidRPr="00F04F03" w:rsidTr="008806B9">
        <w:trPr>
          <w:trHeight w:val="46"/>
        </w:trPr>
        <w:tc>
          <w:tcPr>
            <w:tcW w:w="9828" w:type="dxa"/>
            <w:gridSpan w:val="37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Richtigkeit der Angaben. Entsteht der Agentur für A</w:t>
            </w:r>
            <w:r w:rsidRPr="008806B9">
              <w:rPr>
                <w:sz w:val="20"/>
                <w:szCs w:val="20"/>
              </w:rPr>
              <w:t>r</w:t>
            </w:r>
            <w:r w:rsidRPr="008806B9">
              <w:rPr>
                <w:sz w:val="20"/>
                <w:szCs w:val="20"/>
              </w:rPr>
              <w:t>beit/dem Jobcenter durch falsche Angaben ein finanzieller Schaden, handelt es sich dabei um eine strafbare Handlung im Sinne des § 263 StGB (Betrug), die zur Anzeige gebracht wird.</w:t>
            </w:r>
          </w:p>
        </w:tc>
      </w:tr>
      <w:tr w:rsidR="008806B9" w:rsidRPr="007B1086" w:rsidTr="008806B9">
        <w:trPr>
          <w:trHeight w:val="80"/>
        </w:trPr>
        <w:tc>
          <w:tcPr>
            <w:tcW w:w="9828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12"/>
                <w:szCs w:val="12"/>
              </w:rPr>
            </w:pPr>
          </w:p>
        </w:tc>
      </w:tr>
      <w:tr w:rsidR="008806B9" w:rsidRPr="00913C39" w:rsidTr="008806B9">
        <w:trPr>
          <w:trHeight w:val="231"/>
        </w:trPr>
        <w:tc>
          <w:tcPr>
            <w:tcW w:w="22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913C39" w:rsidTr="008806B9">
        <w:trPr>
          <w:trHeight w:val="220"/>
        </w:trPr>
        <w:tc>
          <w:tcPr>
            <w:tcW w:w="2245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und Stempel des Arbeitgebers</w:t>
            </w:r>
          </w:p>
        </w:tc>
      </w:tr>
      <w:tr w:rsidR="008806B9" w:rsidRPr="007B1086" w:rsidTr="008806B9">
        <w:trPr>
          <w:trHeight w:val="185"/>
        </w:trPr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872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806B9" w:rsidRPr="00913C39" w:rsidTr="008806B9">
        <w:trPr>
          <w:trHeight w:val="705"/>
        </w:trPr>
        <w:tc>
          <w:tcPr>
            <w:tcW w:w="9828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schriftliche Einverständniserklärung der Arbeitnehmerin/des Arbeitnehmers zur Einholung dieser Au</w:t>
            </w:r>
            <w:r w:rsidRPr="008806B9">
              <w:rPr>
                <w:sz w:val="20"/>
                <w:szCs w:val="20"/>
              </w:rPr>
              <w:t>s</w:t>
            </w:r>
            <w:r w:rsidRPr="008806B9">
              <w:rPr>
                <w:sz w:val="20"/>
                <w:szCs w:val="20"/>
              </w:rPr>
              <w:t>kunft beim Arbeitgeber liegt vor.</w:t>
            </w:r>
          </w:p>
        </w:tc>
      </w:tr>
      <w:tr w:rsidR="008806B9" w:rsidRPr="00913C39" w:rsidTr="008806B9">
        <w:trPr>
          <w:trHeight w:val="231"/>
        </w:trPr>
        <w:tc>
          <w:tcPr>
            <w:tcW w:w="22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913C39" w:rsidTr="008806B9">
        <w:trPr>
          <w:trHeight w:val="220"/>
        </w:trPr>
        <w:tc>
          <w:tcPr>
            <w:tcW w:w="2245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und Stempel des Trägers/des Privaten Arbeitsvermittlers</w:t>
            </w:r>
          </w:p>
        </w:tc>
      </w:tr>
      <w:tr w:rsidR="008806B9" w:rsidRPr="00913C39" w:rsidTr="008806B9">
        <w:trPr>
          <w:trHeight w:val="46"/>
        </w:trPr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806B9" w:rsidRPr="00913C39" w:rsidTr="008806B9">
        <w:trPr>
          <w:trHeight w:val="936"/>
        </w:trPr>
        <w:tc>
          <w:tcPr>
            <w:tcW w:w="9828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Arbeitgeber verweigert die schriftliche Vermittlungs- und Beschäftigungsbestätigung. Die Aufnahme der Beschäftigung und die Dauer des Beschäftigungsverhältnisses wird durch die Arbeitnehmerin/den Arbei</w:t>
            </w:r>
            <w:r w:rsidRPr="008806B9">
              <w:rPr>
                <w:sz w:val="20"/>
                <w:szCs w:val="20"/>
              </w:rPr>
              <w:t>t</w:t>
            </w:r>
            <w:r w:rsidRPr="008806B9">
              <w:rPr>
                <w:sz w:val="20"/>
                <w:szCs w:val="20"/>
              </w:rPr>
              <w:t>nehmer erklärt.</w:t>
            </w:r>
          </w:p>
        </w:tc>
      </w:tr>
      <w:tr w:rsidR="008806B9" w:rsidRPr="00913C39" w:rsidTr="008806B9">
        <w:trPr>
          <w:trHeight w:val="231"/>
        </w:trPr>
        <w:tc>
          <w:tcPr>
            <w:tcW w:w="224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06B9" w:rsidRPr="008806B9" w:rsidRDefault="008806B9" w:rsidP="008806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806B9" w:rsidRPr="00913C39" w:rsidTr="008806B9">
        <w:trPr>
          <w:trHeight w:val="220"/>
        </w:trPr>
        <w:tc>
          <w:tcPr>
            <w:tcW w:w="2245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06B9" w:rsidRPr="008806B9" w:rsidRDefault="008806B9" w:rsidP="008806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65318D" w:rsidRPr="004B4A37" w:rsidRDefault="0065318D" w:rsidP="008806B9">
      <w:pPr>
        <w:tabs>
          <w:tab w:val="left" w:pos="546"/>
        </w:tabs>
        <w:rPr>
          <w:b/>
          <w:u w:val="single"/>
        </w:rPr>
      </w:pPr>
    </w:p>
    <w:sectPr w:rsidR="0065318D" w:rsidRPr="004B4A37" w:rsidSect="00BE679D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F5F" w:rsidRDefault="00145F5F">
      <w:r>
        <w:separator/>
      </w:r>
    </w:p>
  </w:endnote>
  <w:endnote w:type="continuationSeparator" w:id="0">
    <w:p w:rsidR="00145F5F" w:rsidRDefault="00145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etaNormal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F5F" w:rsidRDefault="00145F5F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53708F">
      <w:rPr>
        <w:rFonts w:ascii="Arial" w:hAnsi="Arial" w:cs="Arial"/>
      </w:rPr>
      <w:t>26.07.2012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53708F">
      <w:rPr>
        <w:rFonts w:ascii="Arial" w:hAnsi="Arial" w:cs="Arial"/>
      </w:rPr>
      <w:t>1</w:t>
    </w:r>
    <w:r w:rsidRPr="001C5049">
      <w:rPr>
        <w:rFonts w:ascii="Arial" w:hAnsi="Arial" w:cs="Arial"/>
      </w:rPr>
      <w:t xml:space="preserve"> - Seite </w:t>
    </w:r>
    <w:r w:rsidR="0023003F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="0023003F" w:rsidRPr="001C5049">
      <w:rPr>
        <w:rStyle w:val="Seitenzahl"/>
        <w:rFonts w:ascii="Arial" w:hAnsi="Arial" w:cs="Arial"/>
      </w:rPr>
      <w:fldChar w:fldCharType="separate"/>
    </w:r>
    <w:r w:rsidR="00BE2815">
      <w:rPr>
        <w:rStyle w:val="Seitenzahl"/>
        <w:rFonts w:ascii="Arial" w:hAnsi="Arial" w:cs="Arial"/>
        <w:noProof/>
      </w:rPr>
      <w:t>1</w:t>
    </w:r>
    <w:r w:rsidR="0023003F"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23003F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="0023003F" w:rsidRPr="001C5049">
      <w:rPr>
        <w:rStyle w:val="Seitenzahl"/>
        <w:rFonts w:ascii="Arial" w:hAnsi="Arial" w:cs="Arial"/>
      </w:rPr>
      <w:fldChar w:fldCharType="separate"/>
    </w:r>
    <w:r w:rsidR="00BE2815">
      <w:rPr>
        <w:rStyle w:val="Seitenzahl"/>
        <w:rFonts w:ascii="Arial" w:hAnsi="Arial" w:cs="Arial"/>
        <w:noProof/>
      </w:rPr>
      <w:t>3</w:t>
    </w:r>
    <w:r w:rsidR="0023003F"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F5F" w:rsidRDefault="00145F5F">
      <w:r>
        <w:separator/>
      </w:r>
    </w:p>
  </w:footnote>
  <w:footnote w:type="continuationSeparator" w:id="0">
    <w:p w:rsidR="00145F5F" w:rsidRDefault="00145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revisionView w:inkAnnotations="0"/>
  <w:documentProtection w:edit="forms" w:enforcement="1" w:cryptProviderType="rsaFull" w:cryptAlgorithmClass="hash" w:cryptAlgorithmType="typeAny" w:cryptAlgorithmSid="4" w:cryptSpinCount="100000" w:hash="aBYDhlicrcqkGXWNG/cVNC5AnIo=" w:salt="7ulepO1Trm1N7YlxyIRE2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5318D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03F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3708F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3231"/>
    <w:rsid w:val="008E657B"/>
    <w:rsid w:val="008F4223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2815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Hyp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gitternetz">
    <w:name w:val="Table Grid"/>
    <w:basedOn w:val="NormaleTabelle"/>
    <w:uiPriority w:val="59"/>
    <w:rsid w:val="00962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6259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dc:subject/>
  <dc:creator>Projektgruppe § 48</dc:creator>
  <cp:keywords/>
  <dc:description/>
  <cp:lastModifiedBy>FlemmingJ</cp:lastModifiedBy>
  <cp:revision>7</cp:revision>
  <cp:lastPrinted>2011-10-21T11:20:00Z</cp:lastPrinted>
  <dcterms:created xsi:type="dcterms:W3CDTF">2012-02-08T13:23:00Z</dcterms:created>
  <dcterms:modified xsi:type="dcterms:W3CDTF">2012-07-26T12:10:00Z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